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F4B51">
            <w:pPr>
              <w:jc w:val="right"/>
              <w:rPr>
                <w:rFonts w:cs="Arial"/>
              </w:rPr>
            </w:pPr>
            <w:r w:rsidRPr="002E571A">
              <w:rPr>
                <w:rFonts w:cs="Arial"/>
                <w:szCs w:val="22"/>
              </w:rPr>
              <w:t xml:space="preserve">Протокол № </w:t>
            </w:r>
            <w:r w:rsidR="00C93A75">
              <w:rPr>
                <w:rFonts w:cs="Arial"/>
                <w:szCs w:val="22"/>
              </w:rPr>
              <w:t>65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F4B51">
            <w:pPr>
              <w:jc w:val="right"/>
              <w:rPr>
                <w:rFonts w:cs="Arial"/>
              </w:rPr>
            </w:pPr>
            <w:r w:rsidRPr="002E571A">
              <w:rPr>
                <w:rFonts w:cs="Arial"/>
                <w:szCs w:val="22"/>
              </w:rPr>
              <w:t>«</w:t>
            </w:r>
            <w:r w:rsidR="00C93A75">
              <w:rPr>
                <w:rFonts w:cs="Arial"/>
                <w:szCs w:val="22"/>
              </w:rPr>
              <w:t>05</w:t>
            </w:r>
            <w:r w:rsidRPr="002E571A">
              <w:rPr>
                <w:rFonts w:cs="Arial"/>
                <w:szCs w:val="22"/>
              </w:rPr>
              <w:t xml:space="preserve">» </w:t>
            </w:r>
            <w:r w:rsidR="00C93A75">
              <w:rPr>
                <w:rFonts w:cs="Arial"/>
                <w:szCs w:val="22"/>
              </w:rPr>
              <w:t>мая</w:t>
            </w:r>
            <w:r w:rsidRPr="002E571A">
              <w:rPr>
                <w:rFonts w:cs="Arial"/>
                <w:szCs w:val="22"/>
              </w:rPr>
              <w:t xml:space="preserve"> </w:t>
            </w:r>
            <w:r w:rsidR="00C93A75">
              <w:rPr>
                <w:rFonts w:cs="Arial"/>
                <w:szCs w:val="22"/>
              </w:rPr>
              <w:t>2017</w:t>
            </w:r>
            <w:r w:rsidRPr="002E571A">
              <w:rPr>
                <w:rFonts w:cs="Arial"/>
                <w:szCs w:val="22"/>
              </w:rPr>
              <w:t>г.</w:t>
            </w:r>
          </w:p>
        </w:tc>
      </w:tr>
    </w:tbl>
    <w:p w:rsidR="00DE7BED" w:rsidRPr="00C93A75" w:rsidRDefault="00DE7BED" w:rsidP="00DE7BED">
      <w:pPr>
        <w:rPr>
          <w:rFonts w:cs="Arial"/>
          <w:b/>
          <w:vanish/>
          <w:szCs w:val="22"/>
        </w:rPr>
      </w:pPr>
    </w:p>
    <w:p w:rsidR="00DE7BED" w:rsidRPr="00C93A75" w:rsidRDefault="00A03AA2" w:rsidP="00DE7BED">
      <w:pPr>
        <w:rPr>
          <w:rFonts w:cs="Arial"/>
          <w:b/>
          <w:szCs w:val="22"/>
        </w:rPr>
      </w:pPr>
      <w:r w:rsidRPr="00C93A75">
        <w:rPr>
          <w:rFonts w:cs="Arial"/>
          <w:b/>
          <w:szCs w:val="22"/>
        </w:rPr>
        <w:t>ПДО №</w:t>
      </w:r>
      <w:r w:rsidR="008912EA" w:rsidRPr="00C93A75">
        <w:rPr>
          <w:rFonts w:cs="Arial"/>
          <w:b/>
          <w:szCs w:val="22"/>
        </w:rPr>
        <w:t>1</w:t>
      </w:r>
      <w:r w:rsidR="00806DBE" w:rsidRPr="00C93A75">
        <w:rPr>
          <w:rFonts w:cs="Arial"/>
          <w:b/>
          <w:szCs w:val="22"/>
        </w:rPr>
        <w:t>69</w:t>
      </w:r>
      <w:r w:rsidRPr="00C93A75">
        <w:rPr>
          <w:rFonts w:cs="Arial"/>
          <w:b/>
          <w:szCs w:val="22"/>
        </w:rPr>
        <w:t>-КР-201</w:t>
      </w:r>
      <w:r w:rsidR="00BA032C" w:rsidRPr="00C93A75">
        <w:rPr>
          <w:rFonts w:cs="Arial"/>
          <w:b/>
          <w:szCs w:val="22"/>
        </w:rPr>
        <w:t>7</w:t>
      </w:r>
      <w:r w:rsidRPr="00C93A75">
        <w:rPr>
          <w:rFonts w:cs="Arial"/>
          <w:b/>
          <w:szCs w:val="22"/>
        </w:rPr>
        <w:t xml:space="preserve"> от </w:t>
      </w:r>
      <w:r w:rsidR="00C93A75" w:rsidRPr="00C93A75">
        <w:rPr>
          <w:rFonts w:cs="Arial"/>
          <w:b/>
          <w:szCs w:val="22"/>
        </w:rPr>
        <w:t>05.05.2017г.</w:t>
      </w:r>
    </w:p>
    <w:p w:rsidR="00DE7BED" w:rsidRDefault="00DE7BED" w:rsidP="00DE7BED">
      <w:pPr>
        <w:jc w:val="both"/>
        <w:rPr>
          <w:rFonts w:cs="Arial"/>
          <w:sz w:val="16"/>
          <w:szCs w:val="16"/>
        </w:rPr>
      </w:pPr>
    </w:p>
    <w:p w:rsidR="00DE7BED" w:rsidRPr="00AF6FB1"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AF6FB1" w:rsidRPr="00AF6FB1">
        <w:rPr>
          <w:b/>
          <w:szCs w:val="22"/>
        </w:rPr>
        <w:t>обследование сетей хозяйственно-фекальной канализации на объектах ОАО "Славнефть-ЯНОС"</w:t>
      </w:r>
      <w:r w:rsidR="007D7F9C" w:rsidRPr="00AF6FB1">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45F03">
        <w:rPr>
          <w:rFonts w:cs="Arial"/>
          <w:szCs w:val="22"/>
        </w:rPr>
        <w:t xml:space="preserve">до </w:t>
      </w:r>
      <w:r w:rsidR="0048107A">
        <w:rPr>
          <w:rFonts w:cs="Arial"/>
          <w:b/>
          <w:szCs w:val="22"/>
        </w:rPr>
        <w:t>1</w:t>
      </w:r>
      <w:r w:rsidR="00A45F03" w:rsidRPr="00A45F03">
        <w:rPr>
          <w:rFonts w:cs="Arial"/>
          <w:b/>
          <w:szCs w:val="22"/>
        </w:rPr>
        <w:t>0</w:t>
      </w:r>
      <w:r w:rsidR="00230908" w:rsidRPr="00A45F03">
        <w:rPr>
          <w:rFonts w:cs="Arial"/>
          <w:b/>
          <w:szCs w:val="22"/>
        </w:rPr>
        <w:t xml:space="preserve"> </w:t>
      </w:r>
      <w:r w:rsidR="000F5F0B" w:rsidRPr="00A45F03">
        <w:rPr>
          <w:rFonts w:cs="Arial"/>
          <w:b/>
          <w:szCs w:val="22"/>
        </w:rPr>
        <w:t>ию</w:t>
      </w:r>
      <w:r w:rsidR="0048107A">
        <w:rPr>
          <w:rFonts w:cs="Arial"/>
          <w:b/>
          <w:szCs w:val="22"/>
        </w:rPr>
        <w:t>л</w:t>
      </w:r>
      <w:r w:rsidR="000F5F0B" w:rsidRPr="00A45F03">
        <w:rPr>
          <w:rFonts w:cs="Arial"/>
          <w:b/>
          <w:szCs w:val="22"/>
        </w:rPr>
        <w:t>я</w:t>
      </w:r>
      <w:r w:rsidR="00230908" w:rsidRPr="00A45F03">
        <w:rPr>
          <w:rFonts w:cs="Arial"/>
          <w:b/>
          <w:szCs w:val="22"/>
        </w:rPr>
        <w:t xml:space="preserve"> 201</w:t>
      </w:r>
      <w:r w:rsidR="001130CE" w:rsidRPr="00A45F03">
        <w:rPr>
          <w:rFonts w:cs="Arial"/>
          <w:b/>
          <w:szCs w:val="22"/>
        </w:rPr>
        <w:t>7</w:t>
      </w:r>
      <w:r w:rsidR="00230908" w:rsidRPr="00A45F03">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8D0217" w:rsidRDefault="003F4095" w:rsidP="003F4095">
      <w:pPr>
        <w:pStyle w:val="ac"/>
        <w:numPr>
          <w:ilvl w:val="0"/>
          <w:numId w:val="2"/>
        </w:numPr>
        <w:tabs>
          <w:tab w:val="left" w:pos="1418"/>
        </w:tabs>
        <w:ind w:left="1418" w:hanging="341"/>
        <w:contextualSpacing w:val="0"/>
        <w:jc w:val="both"/>
        <w:rPr>
          <w:rFonts w:cs="Arial"/>
          <w:szCs w:val="22"/>
        </w:rPr>
      </w:pPr>
      <w:r w:rsidRPr="008D0217">
        <w:rPr>
          <w:rFonts w:cs="Arial"/>
          <w:szCs w:val="22"/>
        </w:rPr>
        <w:t xml:space="preserve">Подписанный проект договора, без указания информации о стоимости в п.п. </w:t>
      </w:r>
      <w:r w:rsidR="00A251F3" w:rsidRPr="008D0217">
        <w:rPr>
          <w:rFonts w:cs="Arial"/>
          <w:szCs w:val="22"/>
        </w:rPr>
        <w:t>2</w:t>
      </w:r>
      <w:r w:rsidR="008D0217" w:rsidRPr="008D0217">
        <w:rPr>
          <w:rFonts w:cs="Arial"/>
          <w:szCs w:val="22"/>
        </w:rPr>
        <w:t>.1</w:t>
      </w:r>
      <w:r w:rsidRPr="008D0217">
        <w:rPr>
          <w:rFonts w:cs="Arial"/>
          <w:szCs w:val="22"/>
        </w:rPr>
        <w:t>;</w:t>
      </w:r>
    </w:p>
    <w:p w:rsidR="003F4095" w:rsidRPr="008D0217" w:rsidRDefault="003F4095" w:rsidP="003F4095">
      <w:pPr>
        <w:pStyle w:val="ac"/>
        <w:numPr>
          <w:ilvl w:val="0"/>
          <w:numId w:val="2"/>
        </w:numPr>
        <w:tabs>
          <w:tab w:val="left" w:pos="1418"/>
        </w:tabs>
        <w:ind w:left="1418" w:hanging="341"/>
        <w:contextualSpacing w:val="0"/>
        <w:jc w:val="both"/>
        <w:rPr>
          <w:rFonts w:cs="Arial"/>
          <w:szCs w:val="22"/>
        </w:rPr>
      </w:pPr>
      <w:r w:rsidRPr="008D0217">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C426CB" w:rsidRDefault="003F4095" w:rsidP="003F4095">
      <w:pPr>
        <w:pStyle w:val="ac"/>
        <w:numPr>
          <w:ilvl w:val="0"/>
          <w:numId w:val="2"/>
        </w:numPr>
        <w:tabs>
          <w:tab w:val="left" w:pos="1418"/>
        </w:tabs>
        <w:ind w:left="1418" w:hanging="341"/>
        <w:contextualSpacing w:val="0"/>
        <w:jc w:val="both"/>
        <w:rPr>
          <w:rFonts w:cs="Arial"/>
          <w:szCs w:val="22"/>
        </w:rPr>
      </w:pPr>
      <w:r w:rsidRPr="00C426CB">
        <w:rPr>
          <w:rFonts w:cs="Arial"/>
          <w:szCs w:val="22"/>
        </w:rPr>
        <w:t xml:space="preserve">Справка об опыте работы </w:t>
      </w:r>
      <w:r w:rsidR="00BD134F" w:rsidRPr="00C426CB">
        <w:rPr>
          <w:rFonts w:cs="Arial"/>
          <w:szCs w:val="22"/>
        </w:rPr>
        <w:t xml:space="preserve">за последние </w:t>
      </w:r>
      <w:r w:rsidR="008D0217" w:rsidRPr="00C426CB">
        <w:rPr>
          <w:rFonts w:cs="Arial"/>
          <w:szCs w:val="22"/>
        </w:rPr>
        <w:t>3</w:t>
      </w:r>
      <w:r w:rsidR="00BD134F" w:rsidRPr="00C426CB">
        <w:rPr>
          <w:rFonts w:cs="Arial"/>
          <w:szCs w:val="22"/>
        </w:rPr>
        <w:t xml:space="preserve"> года</w:t>
      </w:r>
      <w:r w:rsidRPr="00C426CB">
        <w:rPr>
          <w:rFonts w:cs="Arial"/>
          <w:szCs w:val="22"/>
        </w:rPr>
        <w:t>, за подписью руководителя организации (Форма 7)</w:t>
      </w:r>
      <w:r w:rsidR="009623FB" w:rsidRPr="00C426CB">
        <w:rPr>
          <w:rFonts w:cs="Arial"/>
          <w:szCs w:val="22"/>
        </w:rPr>
        <w:t>.</w:t>
      </w:r>
      <w:r w:rsidR="009623FB" w:rsidRPr="00C426CB">
        <w:rPr>
          <w:rFonts w:cs="Arial"/>
          <w:b/>
          <w:szCs w:val="22"/>
        </w:rPr>
        <w:t xml:space="preserve"> Документ предоставляются контрагентом </w:t>
      </w:r>
      <w:r w:rsidR="009623FB" w:rsidRPr="00C426CB">
        <w:rPr>
          <w:rFonts w:cs="Arial"/>
          <w:b/>
          <w:szCs w:val="22"/>
          <w:u w:val="single"/>
        </w:rPr>
        <w:t>в только электронном виде</w:t>
      </w:r>
      <w:r w:rsidR="009623FB" w:rsidRPr="00C426CB">
        <w:rPr>
          <w:rFonts w:cs="Arial"/>
          <w:b/>
          <w:szCs w:val="22"/>
        </w:rPr>
        <w:t xml:space="preserve"> на электронном носителе;</w:t>
      </w:r>
    </w:p>
    <w:p w:rsidR="00D90ECC" w:rsidRPr="002764E6" w:rsidRDefault="00D90ECC" w:rsidP="00D90ECC">
      <w:pPr>
        <w:pStyle w:val="ac"/>
        <w:numPr>
          <w:ilvl w:val="0"/>
          <w:numId w:val="2"/>
        </w:numPr>
        <w:tabs>
          <w:tab w:val="left" w:pos="1418"/>
        </w:tabs>
        <w:ind w:left="1418" w:hanging="341"/>
        <w:contextualSpacing w:val="0"/>
        <w:jc w:val="both"/>
        <w:rPr>
          <w:rFonts w:cs="Arial"/>
          <w:szCs w:val="22"/>
        </w:rPr>
      </w:pPr>
      <w:r w:rsidRPr="00D90ECC">
        <w:rPr>
          <w:rFonts w:cs="Arial"/>
          <w:szCs w:val="22"/>
        </w:rPr>
        <w:t>Двухсторонние копии действующих аттестаций работников в областях промышленной безопасности  (удостоверений/ свидетельств и протоколов).</w:t>
      </w:r>
      <w:r>
        <w:rPr>
          <w:color w:val="FF0000"/>
          <w:szCs w:val="22"/>
        </w:rPr>
        <w:t xml:space="preserve"> </w:t>
      </w:r>
      <w:r w:rsidRPr="00C426CB">
        <w:rPr>
          <w:rFonts w:cs="Arial"/>
          <w:b/>
          <w:szCs w:val="22"/>
        </w:rPr>
        <w:t xml:space="preserve">Документ предоставляются контрагентом </w:t>
      </w:r>
      <w:r w:rsidRPr="00C426CB">
        <w:rPr>
          <w:rFonts w:cs="Arial"/>
          <w:b/>
          <w:szCs w:val="22"/>
          <w:u w:val="single"/>
        </w:rPr>
        <w:t>в только электронном виде</w:t>
      </w:r>
      <w:r w:rsidRPr="00C426CB">
        <w:rPr>
          <w:rFonts w:cs="Arial"/>
          <w:b/>
          <w:szCs w:val="22"/>
        </w:rPr>
        <w:t xml:space="preserve"> на электронном носителе;</w:t>
      </w:r>
    </w:p>
    <w:p w:rsidR="002764E6" w:rsidRPr="00735A4B" w:rsidRDefault="002764E6" w:rsidP="002764E6">
      <w:pPr>
        <w:pStyle w:val="ac"/>
        <w:numPr>
          <w:ilvl w:val="0"/>
          <w:numId w:val="2"/>
        </w:numPr>
        <w:tabs>
          <w:tab w:val="left" w:pos="1418"/>
        </w:tabs>
        <w:ind w:left="1418" w:hanging="341"/>
        <w:contextualSpacing w:val="0"/>
        <w:jc w:val="both"/>
        <w:rPr>
          <w:rFonts w:cs="Arial"/>
          <w:szCs w:val="22"/>
        </w:rPr>
      </w:pPr>
      <w:r w:rsidRPr="00735A4B">
        <w:rPr>
          <w:rFonts w:cs="Arial"/>
          <w:szCs w:val="22"/>
        </w:rPr>
        <w:t xml:space="preserve">Двухсторонние копии </w:t>
      </w:r>
      <w:proofErr w:type="gramStart"/>
      <w:r w:rsidRPr="00735A4B">
        <w:rPr>
          <w:rFonts w:cs="Arial"/>
          <w:szCs w:val="22"/>
        </w:rPr>
        <w:t>действующих  удостоверений</w:t>
      </w:r>
      <w:proofErr w:type="gramEnd"/>
      <w:r w:rsidRPr="00735A4B">
        <w:rPr>
          <w:rFonts w:cs="Arial"/>
          <w:szCs w:val="22"/>
        </w:rPr>
        <w:t>/свидетельств и протоколов персонала прошедшего обучение по программе безопасного  проведения газоопасных работ</w:t>
      </w:r>
      <w:r w:rsidR="00735A4B" w:rsidRPr="00735A4B">
        <w:rPr>
          <w:rFonts w:cs="Arial"/>
          <w:szCs w:val="22"/>
        </w:rPr>
        <w:t>.</w:t>
      </w:r>
      <w:r w:rsidRPr="00735A4B">
        <w:rPr>
          <w:rFonts w:cs="Arial"/>
          <w:b/>
          <w:szCs w:val="22"/>
        </w:rPr>
        <w:t xml:space="preserve"> Документ предоставляются контрагентом </w:t>
      </w:r>
      <w:r w:rsidRPr="00735A4B">
        <w:rPr>
          <w:rFonts w:cs="Arial"/>
          <w:b/>
          <w:szCs w:val="22"/>
          <w:u w:val="single"/>
        </w:rPr>
        <w:t>в только электронном виде</w:t>
      </w:r>
      <w:r w:rsidRPr="00735A4B">
        <w:rPr>
          <w:rFonts w:cs="Arial"/>
          <w:b/>
          <w:szCs w:val="22"/>
        </w:rPr>
        <w:t xml:space="preserve"> на электронном носителе;</w:t>
      </w:r>
    </w:p>
    <w:p w:rsidR="00BF7B30" w:rsidRPr="00CA376E" w:rsidRDefault="00CA376E" w:rsidP="00BF7B30">
      <w:pPr>
        <w:pStyle w:val="ac"/>
        <w:numPr>
          <w:ilvl w:val="0"/>
          <w:numId w:val="2"/>
        </w:numPr>
        <w:tabs>
          <w:tab w:val="left" w:pos="1418"/>
        </w:tabs>
        <w:ind w:left="1418" w:hanging="341"/>
        <w:contextualSpacing w:val="0"/>
        <w:jc w:val="both"/>
        <w:rPr>
          <w:rFonts w:cs="Arial"/>
          <w:szCs w:val="22"/>
        </w:rPr>
      </w:pPr>
      <w:r w:rsidRPr="00CA376E">
        <w:rPr>
          <w:rFonts w:cs="Arial"/>
          <w:szCs w:val="22"/>
        </w:rPr>
        <w:t xml:space="preserve">Копия свидетельства об аттестации лаборатории неразрушающего контроля с открытыми методами диагностики (ультразвуковой, </w:t>
      </w:r>
      <w:proofErr w:type="spellStart"/>
      <w:r w:rsidRPr="00CA376E">
        <w:rPr>
          <w:rFonts w:cs="Arial"/>
          <w:szCs w:val="22"/>
        </w:rPr>
        <w:t>визуальноизмерительный</w:t>
      </w:r>
      <w:proofErr w:type="spellEnd"/>
      <w:r w:rsidRPr="00CA376E">
        <w:rPr>
          <w:rFonts w:cs="Arial"/>
          <w:szCs w:val="22"/>
        </w:rPr>
        <w:t>, магнитный)</w:t>
      </w:r>
      <w:r w:rsidR="00BF7B30" w:rsidRPr="00CA376E">
        <w:rPr>
          <w:rFonts w:cs="Arial"/>
          <w:szCs w:val="22"/>
        </w:rPr>
        <w:t>.</w:t>
      </w:r>
      <w:r w:rsidR="00BF7B30" w:rsidRPr="00CA376E">
        <w:rPr>
          <w:rFonts w:cs="Arial"/>
          <w:b/>
          <w:szCs w:val="22"/>
        </w:rPr>
        <w:t xml:space="preserve"> Документ предоставляются контрагентом </w:t>
      </w:r>
      <w:r w:rsidR="00BF7B30" w:rsidRPr="00CA376E">
        <w:rPr>
          <w:rFonts w:cs="Arial"/>
          <w:b/>
          <w:szCs w:val="22"/>
          <w:u w:val="single"/>
        </w:rPr>
        <w:t>в только электронном виде</w:t>
      </w:r>
      <w:r w:rsidR="00BF7B30" w:rsidRPr="00CA376E">
        <w:rPr>
          <w:rFonts w:cs="Arial"/>
          <w:b/>
          <w:szCs w:val="22"/>
        </w:rPr>
        <w:t xml:space="preserve"> на электронном носителе;</w:t>
      </w:r>
    </w:p>
    <w:p w:rsidR="009623FB" w:rsidRPr="00421674" w:rsidRDefault="009623FB" w:rsidP="009623FB">
      <w:pPr>
        <w:pStyle w:val="ac"/>
        <w:numPr>
          <w:ilvl w:val="0"/>
          <w:numId w:val="2"/>
        </w:numPr>
        <w:tabs>
          <w:tab w:val="left" w:pos="1418"/>
        </w:tabs>
        <w:ind w:left="1418" w:hanging="341"/>
        <w:contextualSpacing w:val="0"/>
        <w:jc w:val="both"/>
        <w:rPr>
          <w:szCs w:val="22"/>
        </w:rPr>
      </w:pPr>
      <w:r w:rsidRPr="00D90ECC">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(Форма 8).</w:t>
      </w:r>
      <w:r w:rsidRPr="00D90ECC">
        <w:rPr>
          <w:rFonts w:cs="Arial"/>
          <w:b/>
          <w:szCs w:val="22"/>
        </w:rPr>
        <w:t xml:space="preserve"> Документ </w:t>
      </w:r>
      <w:r w:rsidRPr="00D90ECC">
        <w:rPr>
          <w:rFonts w:cs="Arial"/>
          <w:b/>
          <w:szCs w:val="22"/>
        </w:rPr>
        <w:lastRenderedPageBreak/>
        <w:t xml:space="preserve">предоставляются контрагентом </w:t>
      </w:r>
      <w:r w:rsidRPr="00D90ECC">
        <w:rPr>
          <w:rFonts w:cs="Arial"/>
          <w:b/>
          <w:szCs w:val="22"/>
          <w:u w:val="single"/>
        </w:rPr>
        <w:t>в только электронном виде</w:t>
      </w:r>
      <w:r w:rsidRPr="00D90ECC">
        <w:rPr>
          <w:rFonts w:cs="Arial"/>
          <w:b/>
          <w:szCs w:val="22"/>
        </w:rPr>
        <w:t xml:space="preserve"> на электронном носителе;</w:t>
      </w:r>
    </w:p>
    <w:p w:rsidR="00421674" w:rsidRPr="002F32E7" w:rsidRDefault="00421674" w:rsidP="00421674">
      <w:pPr>
        <w:pStyle w:val="ac"/>
        <w:numPr>
          <w:ilvl w:val="0"/>
          <w:numId w:val="2"/>
        </w:numPr>
        <w:tabs>
          <w:tab w:val="left" w:pos="1418"/>
        </w:tabs>
        <w:ind w:left="1418" w:hanging="341"/>
        <w:contextualSpacing w:val="0"/>
        <w:jc w:val="both"/>
        <w:rPr>
          <w:rFonts w:cs="Arial"/>
          <w:szCs w:val="22"/>
        </w:rPr>
      </w:pPr>
      <w:r w:rsidRPr="002F32E7">
        <w:rPr>
          <w:szCs w:val="22"/>
        </w:rPr>
        <w:t>Справка о наличии производственных мощностей (Форма</w:t>
      </w:r>
      <w:r w:rsidRPr="002F32E7">
        <w:rPr>
          <w:rFonts w:cs="Arial"/>
          <w:szCs w:val="22"/>
        </w:rPr>
        <w:t xml:space="preserve"> 9).</w:t>
      </w:r>
      <w:r w:rsidRPr="002F32E7">
        <w:rPr>
          <w:rFonts w:cs="Arial"/>
          <w:b/>
          <w:szCs w:val="22"/>
        </w:rPr>
        <w:t xml:space="preserve"> Документ предоставляются контрагентом </w:t>
      </w:r>
      <w:r w:rsidRPr="002F32E7">
        <w:rPr>
          <w:rFonts w:cs="Arial"/>
          <w:b/>
          <w:szCs w:val="22"/>
          <w:u w:val="single"/>
        </w:rPr>
        <w:t>в только электронном виде</w:t>
      </w:r>
      <w:r w:rsidRPr="002F32E7">
        <w:rPr>
          <w:rFonts w:cs="Arial"/>
          <w:b/>
          <w:szCs w:val="22"/>
        </w:rPr>
        <w:t xml:space="preserve"> на электронном носителе;</w:t>
      </w:r>
    </w:p>
    <w:p w:rsidR="009623FB" w:rsidRPr="00CA376E" w:rsidRDefault="009623FB" w:rsidP="009623FB">
      <w:pPr>
        <w:pStyle w:val="ac"/>
        <w:numPr>
          <w:ilvl w:val="0"/>
          <w:numId w:val="2"/>
        </w:numPr>
        <w:tabs>
          <w:tab w:val="left" w:pos="1418"/>
        </w:tabs>
        <w:ind w:left="1418" w:hanging="341"/>
        <w:contextualSpacing w:val="0"/>
        <w:jc w:val="both"/>
        <w:rPr>
          <w:rFonts w:cs="Arial"/>
          <w:szCs w:val="22"/>
        </w:rPr>
      </w:pPr>
      <w:r w:rsidRPr="00CA376E">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CA376E">
        <w:rPr>
          <w:rFonts w:cs="Arial"/>
          <w:szCs w:val="22"/>
        </w:rPr>
        <w:t>случаев  расторжения</w:t>
      </w:r>
      <w:proofErr w:type="gramEnd"/>
      <w:r w:rsidRPr="00CA376E">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p w:rsidR="00DA78CF" w:rsidRPr="00421674" w:rsidRDefault="00DA78CF" w:rsidP="009623FB">
      <w:pPr>
        <w:pStyle w:val="ac"/>
        <w:numPr>
          <w:ilvl w:val="0"/>
          <w:numId w:val="2"/>
        </w:numPr>
        <w:tabs>
          <w:tab w:val="left" w:pos="1418"/>
        </w:tabs>
        <w:ind w:left="1418" w:hanging="341"/>
        <w:contextualSpacing w:val="0"/>
        <w:jc w:val="both"/>
        <w:rPr>
          <w:rFonts w:cs="Arial"/>
          <w:szCs w:val="22"/>
        </w:rPr>
      </w:pPr>
      <w:r w:rsidRPr="00421674">
        <w:rPr>
          <w:rFonts w:cs="Arial"/>
          <w:szCs w:val="22"/>
        </w:rPr>
        <w:t xml:space="preserve">Письмо (в свободной форме) за подписью руководителя организации о возможности выполнения </w:t>
      </w:r>
      <w:r w:rsidR="00421674" w:rsidRPr="00421674">
        <w:rPr>
          <w:rFonts w:cs="Arial"/>
          <w:szCs w:val="22"/>
        </w:rPr>
        <w:t>100% работ по предмету закупки собственными силами, без привлечения подрядных организаций, с готовностью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A251F3" w:rsidRDefault="003F4095" w:rsidP="003F4095">
      <w:pPr>
        <w:pStyle w:val="ac"/>
        <w:numPr>
          <w:ilvl w:val="0"/>
          <w:numId w:val="2"/>
        </w:numPr>
        <w:tabs>
          <w:tab w:val="left" w:pos="1418"/>
        </w:tabs>
        <w:ind w:left="1418" w:hanging="341"/>
        <w:contextualSpacing w:val="0"/>
        <w:jc w:val="both"/>
        <w:rPr>
          <w:rFonts w:cs="Arial"/>
          <w:szCs w:val="22"/>
        </w:rPr>
      </w:pPr>
      <w:r w:rsidRPr="00A251F3">
        <w:rPr>
          <w:rFonts w:cs="Arial"/>
          <w:szCs w:val="22"/>
        </w:rPr>
        <w:t>Договор с Приложениями к нему, подписанные и скрепленные печатью организации в редакции Заказчика, в 2-х экземплярах (Форма 3);</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8912EA">
        <w:rPr>
          <w:rFonts w:cs="Arial"/>
          <w:szCs w:val="22"/>
        </w:rPr>
        <w:t xml:space="preserve">на ПДО </w:t>
      </w:r>
      <w:r w:rsidR="003523B8" w:rsidRPr="008912EA">
        <w:rPr>
          <w:rFonts w:cs="Arial"/>
          <w:szCs w:val="22"/>
        </w:rPr>
        <w:t>№</w:t>
      </w:r>
      <w:r w:rsidR="008912EA" w:rsidRPr="008912EA">
        <w:rPr>
          <w:rFonts w:cs="Arial"/>
          <w:szCs w:val="22"/>
        </w:rPr>
        <w:t>1</w:t>
      </w:r>
      <w:r w:rsidR="00806DBE">
        <w:rPr>
          <w:rFonts w:cs="Arial"/>
          <w:szCs w:val="22"/>
        </w:rPr>
        <w:t>69</w:t>
      </w:r>
      <w:r w:rsidR="003523B8" w:rsidRPr="008912EA">
        <w:rPr>
          <w:rFonts w:cs="Arial"/>
          <w:szCs w:val="22"/>
        </w:rPr>
        <w:t>-КР</w:t>
      </w:r>
      <w:r w:rsidR="003523B8" w:rsidRPr="002F78C9">
        <w:rPr>
          <w:rFonts w:cs="Arial"/>
          <w:szCs w:val="22"/>
        </w:rPr>
        <w:t>-</w:t>
      </w:r>
      <w:r w:rsidR="003523B8" w:rsidRPr="00BA032C">
        <w:rPr>
          <w:rFonts w:cs="Arial"/>
          <w:szCs w:val="22"/>
        </w:rPr>
        <w:t>201</w:t>
      </w:r>
      <w:r w:rsidR="00BA032C" w:rsidRPr="00BA032C">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C93A75">
        <w:rPr>
          <w:rFonts w:cs="Arial"/>
          <w:szCs w:val="22"/>
        </w:rPr>
        <w:t>05.05.2017г.»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proofErr w:type="gramStart"/>
      <w:r w:rsidRPr="000C2E80">
        <w:rPr>
          <w:rStyle w:val="aff7"/>
          <w:lang w:val="en-US"/>
        </w:rPr>
        <w:t>dpi</w:t>
      </w:r>
      <w:r w:rsidRPr="002E571A">
        <w:rPr>
          <w:rFonts w:cs="Arial"/>
          <w:kern w:val="28"/>
        </w:rPr>
        <w:t>.</w:t>
      </w:r>
      <w:r>
        <w:rPr>
          <w:rFonts w:cs="Arial"/>
          <w:kern w:val="28"/>
        </w:rPr>
        <w:t>,</w:t>
      </w:r>
      <w:proofErr w:type="gramEnd"/>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C93A75">
        <w:rPr>
          <w:rFonts w:cs="Arial"/>
          <w:b/>
          <w:szCs w:val="22"/>
        </w:rPr>
        <w:t>05</w:t>
      </w:r>
      <w:r w:rsidRPr="002E571A">
        <w:rPr>
          <w:rFonts w:cs="Arial"/>
          <w:b/>
          <w:szCs w:val="22"/>
        </w:rPr>
        <w:t xml:space="preserve">» </w:t>
      </w:r>
      <w:r w:rsidR="00C93A75">
        <w:rPr>
          <w:rFonts w:cs="Arial"/>
          <w:b/>
          <w:szCs w:val="22"/>
        </w:rPr>
        <w:t>мая</w:t>
      </w:r>
      <w:r w:rsidRPr="002E571A">
        <w:rPr>
          <w:rFonts w:cs="Arial"/>
          <w:b/>
          <w:szCs w:val="22"/>
        </w:rPr>
        <w:t xml:space="preserve"> </w:t>
      </w:r>
      <w:r w:rsidR="00C93A75">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C93A75">
        <w:rPr>
          <w:rFonts w:cs="Arial"/>
          <w:b/>
          <w:szCs w:val="22"/>
        </w:rPr>
        <w:t>16</w:t>
      </w:r>
      <w:r w:rsidRPr="002E571A">
        <w:rPr>
          <w:rFonts w:cs="Arial"/>
          <w:b/>
          <w:szCs w:val="22"/>
        </w:rPr>
        <w:t>:</w:t>
      </w:r>
      <w:r w:rsidR="00C93A75">
        <w:rPr>
          <w:rFonts w:cs="Arial"/>
          <w:b/>
          <w:szCs w:val="22"/>
        </w:rPr>
        <w:t>00 (МСК)</w:t>
      </w:r>
      <w:r w:rsidRPr="002E571A">
        <w:rPr>
          <w:rFonts w:cs="Arial"/>
          <w:b/>
          <w:szCs w:val="22"/>
        </w:rPr>
        <w:t xml:space="preserve"> «</w:t>
      </w:r>
      <w:r w:rsidR="00C93A75">
        <w:rPr>
          <w:rFonts w:cs="Arial"/>
          <w:b/>
          <w:szCs w:val="22"/>
        </w:rPr>
        <w:t>23</w:t>
      </w:r>
      <w:r w:rsidRPr="002E571A">
        <w:rPr>
          <w:rFonts w:cs="Arial"/>
          <w:b/>
          <w:szCs w:val="22"/>
        </w:rPr>
        <w:t xml:space="preserve">» </w:t>
      </w:r>
      <w:r w:rsidR="00C93A75">
        <w:rPr>
          <w:rFonts w:cs="Arial"/>
          <w:b/>
          <w:szCs w:val="22"/>
        </w:rPr>
        <w:t>мая</w:t>
      </w:r>
      <w:r w:rsidRPr="002E571A">
        <w:rPr>
          <w:rFonts w:cs="Arial"/>
          <w:b/>
          <w:szCs w:val="22"/>
        </w:rPr>
        <w:t xml:space="preserve"> </w:t>
      </w:r>
      <w:r w:rsidR="00C93A75">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C93A75">
        <w:rPr>
          <w:rFonts w:cs="Arial"/>
          <w:b/>
          <w:szCs w:val="22"/>
        </w:rPr>
        <w:t>10</w:t>
      </w:r>
      <w:r w:rsidRPr="002E571A">
        <w:rPr>
          <w:rFonts w:cs="Arial"/>
          <w:b/>
          <w:szCs w:val="22"/>
        </w:rPr>
        <w:t xml:space="preserve">» </w:t>
      </w:r>
      <w:r w:rsidR="00C93A75">
        <w:rPr>
          <w:rFonts w:cs="Arial"/>
          <w:b/>
          <w:szCs w:val="22"/>
        </w:rPr>
        <w:t>июля</w:t>
      </w:r>
      <w:r w:rsidRPr="002E571A">
        <w:rPr>
          <w:rFonts w:cs="Arial"/>
          <w:b/>
          <w:szCs w:val="22"/>
        </w:rPr>
        <w:t xml:space="preserve"> </w:t>
      </w:r>
      <w:r w:rsidR="00C93A75">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C93A75">
        <w:rPr>
          <w:rFonts w:cs="Arial"/>
          <w:szCs w:val="22"/>
        </w:rPr>
        <w:t>18</w:t>
      </w:r>
      <w:r w:rsidRPr="002E571A">
        <w:rPr>
          <w:rFonts w:cs="Arial"/>
          <w:szCs w:val="22"/>
        </w:rPr>
        <w:t xml:space="preserve">» </w:t>
      </w:r>
      <w:r w:rsidR="00C93A75">
        <w:rPr>
          <w:rFonts w:cs="Arial"/>
          <w:szCs w:val="22"/>
        </w:rPr>
        <w:t>мая</w:t>
      </w:r>
      <w:r w:rsidRPr="002E571A">
        <w:rPr>
          <w:rFonts w:cs="Arial"/>
          <w:szCs w:val="22"/>
        </w:rPr>
        <w:t xml:space="preserve"> </w:t>
      </w:r>
      <w:r w:rsidR="00C93A75">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93A75" w:rsidRPr="006A4730" w:rsidRDefault="00C93A75" w:rsidP="00C93A75">
      <w:pPr>
        <w:jc w:val="both"/>
        <w:rPr>
          <w:rFonts w:cs="Arial"/>
          <w:b/>
          <w:szCs w:val="22"/>
          <w:u w:val="single"/>
        </w:rPr>
      </w:pPr>
      <w:r w:rsidRPr="006A4730">
        <w:rPr>
          <w:rFonts w:cs="Arial"/>
          <w:b/>
          <w:szCs w:val="22"/>
          <w:u w:val="single"/>
        </w:rPr>
        <w:t>По вопросам технического характера обращаться:</w:t>
      </w:r>
    </w:p>
    <w:p w:rsidR="00C93A75" w:rsidRPr="006A4730" w:rsidRDefault="00C93A75" w:rsidP="00C93A75">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C93A75" w:rsidRPr="006A4730" w:rsidRDefault="00C93A75" w:rsidP="00C93A75">
      <w:pPr>
        <w:spacing w:before="0"/>
        <w:jc w:val="both"/>
        <w:rPr>
          <w:rFonts w:cs="Arial"/>
          <w:szCs w:val="22"/>
        </w:rPr>
      </w:pPr>
      <w:r w:rsidRPr="006A4730">
        <w:rPr>
          <w:rFonts w:cs="Arial"/>
          <w:szCs w:val="22"/>
        </w:rPr>
        <w:t>Бедарев Владимир Александрович.</w:t>
      </w:r>
    </w:p>
    <w:p w:rsidR="00C93A75" w:rsidRPr="006A4730" w:rsidRDefault="00C93A75" w:rsidP="00C93A75">
      <w:pPr>
        <w:spacing w:before="0"/>
        <w:jc w:val="both"/>
        <w:rPr>
          <w:rFonts w:cs="Arial"/>
          <w:szCs w:val="22"/>
        </w:rPr>
      </w:pPr>
      <w:r w:rsidRPr="006A4730">
        <w:rPr>
          <w:rFonts w:cs="Arial"/>
          <w:szCs w:val="22"/>
        </w:rPr>
        <w:t xml:space="preserve">Контактные данные: телефон: (4852) 49-87-31, факс (4852) 49-93-02, </w:t>
      </w:r>
    </w:p>
    <w:p w:rsidR="00C93A75" w:rsidRPr="006A4730" w:rsidRDefault="00C93A75" w:rsidP="00C93A75">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C93A75" w:rsidRPr="006A4730" w:rsidRDefault="00C93A75" w:rsidP="00C93A75">
      <w:pPr>
        <w:jc w:val="both"/>
        <w:rPr>
          <w:rFonts w:cs="Arial"/>
          <w:b/>
          <w:szCs w:val="22"/>
          <w:u w:val="single"/>
        </w:rPr>
      </w:pPr>
      <w:r w:rsidRPr="006A4730">
        <w:rPr>
          <w:rFonts w:cs="Arial"/>
          <w:b/>
          <w:szCs w:val="22"/>
          <w:u w:val="single"/>
        </w:rPr>
        <w:t>По вопросам организационного характера обращаться:</w:t>
      </w:r>
    </w:p>
    <w:p w:rsidR="00C93A75" w:rsidRPr="006A4730" w:rsidRDefault="00C93A75" w:rsidP="00C93A75">
      <w:pPr>
        <w:spacing w:before="0"/>
        <w:jc w:val="both"/>
        <w:rPr>
          <w:rFonts w:cs="Arial"/>
          <w:szCs w:val="22"/>
        </w:rPr>
      </w:pPr>
      <w:r w:rsidRPr="006A4730">
        <w:rPr>
          <w:rFonts w:cs="Arial"/>
          <w:szCs w:val="22"/>
        </w:rPr>
        <w:t>Ведущий специалист Тендерного комитета ОАО «Славнефть-ЯНОС»</w:t>
      </w:r>
    </w:p>
    <w:p w:rsidR="00C93A75" w:rsidRPr="006A4730" w:rsidRDefault="00C93A75" w:rsidP="00C93A75">
      <w:pPr>
        <w:spacing w:before="0"/>
        <w:jc w:val="both"/>
        <w:rPr>
          <w:rFonts w:cs="Arial"/>
          <w:szCs w:val="22"/>
        </w:rPr>
      </w:pPr>
      <w:r w:rsidRPr="006A4730">
        <w:rPr>
          <w:rFonts w:cs="Arial"/>
          <w:szCs w:val="22"/>
        </w:rPr>
        <w:t>Кузьменков Сергей Викторович.</w:t>
      </w:r>
    </w:p>
    <w:p w:rsidR="00C93A75" w:rsidRPr="006A4730" w:rsidRDefault="00C93A75" w:rsidP="00C93A75">
      <w:pPr>
        <w:spacing w:before="0"/>
        <w:jc w:val="both"/>
        <w:rPr>
          <w:rFonts w:cs="Arial"/>
          <w:szCs w:val="22"/>
        </w:rPr>
      </w:pPr>
      <w:r w:rsidRPr="006A4730">
        <w:rPr>
          <w:rFonts w:cs="Arial"/>
          <w:szCs w:val="22"/>
        </w:rPr>
        <w:t xml:space="preserve">Контактные данные: телефон: (4852) 49-81-14, факс: (4852) 49-93-00, </w:t>
      </w:r>
    </w:p>
    <w:p w:rsidR="00C93A75" w:rsidRPr="006A4730" w:rsidRDefault="00C93A75" w:rsidP="00C93A75">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481FDC" w:rsidP="00DE7BED">
      <w:pPr>
        <w:ind w:firstLine="708"/>
        <w:jc w:val="both"/>
        <w:rPr>
          <w:rFonts w:cs="Arial"/>
          <w:szCs w:val="22"/>
        </w:rPr>
      </w:pPr>
      <w:r>
        <w:rPr>
          <w:rFonts w:cs="Arial"/>
          <w:szCs w:val="22"/>
        </w:rPr>
        <w:t>8</w:t>
      </w:r>
      <w:r w:rsidR="00DE7BED"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00DE7BED"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481FDC">
        <w:rPr>
          <w:rFonts w:cs="Arial"/>
          <w:szCs w:val="22"/>
        </w:rPr>
        <w:t xml:space="preserve">почта </w:t>
      </w:r>
      <w:hyperlink r:id="rId9" w:history="1">
        <w:r w:rsidR="00481FDC" w:rsidRPr="003D68FA">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D87768">
        <w:t>делать оферты №</w:t>
      </w:r>
      <w:r w:rsidR="00D87768" w:rsidRPr="00D87768">
        <w:t>1</w:t>
      </w:r>
      <w:r w:rsidR="00806DBE">
        <w:t>69</w:t>
      </w:r>
      <w:r w:rsidR="00E85DE8" w:rsidRPr="00D87768">
        <w:t>-КР</w:t>
      </w:r>
      <w:r w:rsidR="00E85DE8" w:rsidRPr="005F56FA">
        <w:t>-201</w:t>
      </w:r>
      <w:r w:rsidR="009B0540">
        <w:t>7</w:t>
      </w:r>
      <w:r w:rsidRPr="00B445D7">
        <w:t xml:space="preserve"> от </w:t>
      </w:r>
      <w:r w:rsidR="00481FDC">
        <w:t>05.05.2017г.: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lastRenderedPageBreak/>
        <w:t>6</w:t>
      </w:r>
      <w:r w:rsidR="00DE7BED" w:rsidRPr="00B25A57">
        <w:t>. Форма «Перечень аффилированных организаций» в 1 экз.</w:t>
      </w:r>
    </w:p>
    <w:p w:rsidR="00923CDA" w:rsidRPr="008D0217" w:rsidRDefault="00923CDA" w:rsidP="004910B6">
      <w:pPr>
        <w:spacing w:before="0"/>
      </w:pPr>
      <w:r w:rsidRPr="008D0217">
        <w:t xml:space="preserve">7. </w:t>
      </w:r>
      <w:r w:rsidR="00B25A57" w:rsidRPr="008D0217">
        <w:t>Форма «</w:t>
      </w:r>
      <w:r w:rsidR="003F4095" w:rsidRPr="008D0217">
        <w:rPr>
          <w:rFonts w:cs="Arial"/>
          <w:szCs w:val="22"/>
        </w:rPr>
        <w:t xml:space="preserve">Справка об опыте работы </w:t>
      </w:r>
      <w:r w:rsidR="00FD3702" w:rsidRPr="008D0217">
        <w:rPr>
          <w:rFonts w:cs="Arial"/>
          <w:szCs w:val="22"/>
        </w:rPr>
        <w:t xml:space="preserve">за последние </w:t>
      </w:r>
      <w:r w:rsidR="008D0217" w:rsidRPr="008D0217">
        <w:rPr>
          <w:rFonts w:cs="Arial"/>
          <w:szCs w:val="22"/>
        </w:rPr>
        <w:t>3</w:t>
      </w:r>
      <w:r w:rsidR="00FD3702" w:rsidRPr="008D0217">
        <w:rPr>
          <w:rFonts w:cs="Arial"/>
          <w:szCs w:val="22"/>
        </w:rPr>
        <w:t xml:space="preserve"> года</w:t>
      </w:r>
      <w:r w:rsidR="00B25A57" w:rsidRPr="008D0217">
        <w:t>»</w:t>
      </w:r>
      <w:r w:rsidRPr="008D0217">
        <w:t xml:space="preserve"> в 1 экз.</w:t>
      </w:r>
    </w:p>
    <w:p w:rsidR="00BA2B15" w:rsidRDefault="00BA2B15" w:rsidP="004910B6">
      <w:pPr>
        <w:spacing w:before="0"/>
      </w:pPr>
      <w:r w:rsidRPr="00CA376E">
        <w:rPr>
          <w:rFonts w:cs="Arial"/>
          <w:szCs w:val="22"/>
        </w:rPr>
        <w:t xml:space="preserve">8. </w:t>
      </w:r>
      <w:r w:rsidRPr="00CA376E">
        <w:t>Форма</w:t>
      </w:r>
      <w:r w:rsidRPr="00CA376E">
        <w:rPr>
          <w:rFonts w:cs="Arial"/>
          <w:szCs w:val="22"/>
        </w:rPr>
        <w:t xml:space="preserve"> «Справка о кадровых ресурсах» в 1 экз</w:t>
      </w:r>
      <w:r w:rsidRPr="00CA376E">
        <w:t>.</w:t>
      </w:r>
    </w:p>
    <w:p w:rsidR="00421674" w:rsidRPr="002F32E7" w:rsidRDefault="00421674" w:rsidP="00421674">
      <w:pPr>
        <w:spacing w:before="0"/>
        <w:rPr>
          <w:rFonts w:cs="Arial"/>
          <w:szCs w:val="22"/>
        </w:rPr>
      </w:pPr>
      <w:r>
        <w:rPr>
          <w:rFonts w:cs="Arial"/>
          <w:szCs w:val="22"/>
        </w:rPr>
        <w:t>9</w:t>
      </w:r>
      <w:r w:rsidRPr="00CA376E">
        <w:rPr>
          <w:rFonts w:cs="Arial"/>
          <w:szCs w:val="22"/>
        </w:rPr>
        <w:t xml:space="preserve">. </w:t>
      </w:r>
      <w:r w:rsidRPr="00CA376E">
        <w:t>Форма</w:t>
      </w:r>
      <w:r w:rsidRPr="00CA376E">
        <w:rPr>
          <w:rFonts w:cs="Arial"/>
          <w:szCs w:val="22"/>
        </w:rPr>
        <w:t xml:space="preserve"> </w:t>
      </w:r>
      <w:r>
        <w:rPr>
          <w:rFonts w:cs="Arial"/>
          <w:szCs w:val="22"/>
        </w:rPr>
        <w:t>«</w:t>
      </w:r>
      <w:r w:rsidRPr="00421674">
        <w:rPr>
          <w:rFonts w:cs="Arial"/>
          <w:szCs w:val="22"/>
        </w:rPr>
        <w:t>Справка о наличии производственных мощностей</w:t>
      </w:r>
      <w:r>
        <w:rPr>
          <w:rFonts w:cs="Arial"/>
          <w:szCs w:val="22"/>
        </w:rPr>
        <w:t>»</w:t>
      </w:r>
      <w:r w:rsidRPr="00421674">
        <w:rPr>
          <w:rFonts w:cs="Arial"/>
          <w:szCs w:val="22"/>
        </w:rPr>
        <w:t xml:space="preserve"> </w:t>
      </w:r>
      <w:r w:rsidRPr="008D0217">
        <w:t>в 1 экз</w:t>
      </w:r>
      <w:r w:rsidRPr="002F32E7">
        <w:rPr>
          <w:rFonts w:cs="Arial"/>
          <w:szCs w:val="22"/>
        </w:rPr>
        <w:t>.</w:t>
      </w:r>
    </w:p>
    <w:p w:rsidR="00421674" w:rsidRPr="00542FA4" w:rsidRDefault="00421674" w:rsidP="004910B6">
      <w:pPr>
        <w:spacing w:before="0"/>
        <w:rPr>
          <w:rFonts w:cs="Arial"/>
          <w:szCs w:val="22"/>
        </w:rPr>
      </w:pPr>
    </w:p>
    <w:p w:rsidR="009D77CE" w:rsidRDefault="009D77CE" w:rsidP="009D77CE">
      <w:pPr>
        <w:spacing w:before="0"/>
        <w:rPr>
          <w:rFonts w:cs="Arial"/>
          <w:szCs w:val="22"/>
        </w:rPr>
      </w:pPr>
    </w:p>
    <w:p w:rsidR="00B8207E" w:rsidRDefault="00AE32FD" w:rsidP="008F4B51">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bookmarkStart w:id="0" w:name="_GoBack"/>
      <w:bookmarkEnd w:id="0"/>
      <w:proofErr w:type="spellEnd"/>
    </w:p>
    <w:p w:rsidR="009A48A3" w:rsidRDefault="009A48A3" w:rsidP="009A48A3">
      <w:pPr>
        <w:rPr>
          <w:rFonts w:ascii="Times New Roman" w:hAnsi="Times New Roman"/>
          <w:sz w:val="24"/>
        </w:rPr>
      </w:pPr>
    </w:p>
    <w:sectPr w:rsidR="009A48A3" w:rsidSect="008F4B51">
      <w:footerReference w:type="default" r:id="rId10"/>
      <w:pgSz w:w="11905" w:h="16837"/>
      <w:pgMar w:top="709"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A75" w:rsidRDefault="00C93A75" w:rsidP="00FB07D9">
      <w:pPr>
        <w:spacing w:before="0"/>
      </w:pPr>
      <w:r>
        <w:separator/>
      </w:r>
    </w:p>
  </w:endnote>
  <w:endnote w:type="continuationSeparator" w:id="0">
    <w:p w:rsidR="00C93A75" w:rsidRDefault="00C93A7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A75" w:rsidRDefault="00C93A75">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A75" w:rsidRDefault="00C93A75" w:rsidP="00FB07D9">
      <w:pPr>
        <w:spacing w:before="0"/>
      </w:pPr>
      <w:r>
        <w:separator/>
      </w:r>
    </w:p>
  </w:footnote>
  <w:footnote w:type="continuationSeparator" w:id="0">
    <w:p w:rsidR="00C93A75" w:rsidRDefault="00C93A7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637"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407"/>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C78"/>
    <w:rsid w:val="00087D6E"/>
    <w:rsid w:val="0009036C"/>
    <w:rsid w:val="00090520"/>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998"/>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3FD"/>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5EB"/>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26B"/>
    <w:rsid w:val="00171CE2"/>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4FF5"/>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1E2A"/>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64E6"/>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97EEA"/>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9A7"/>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8C9"/>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956"/>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6F29"/>
    <w:rsid w:val="004073AA"/>
    <w:rsid w:val="0040761B"/>
    <w:rsid w:val="0040765F"/>
    <w:rsid w:val="0040771E"/>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674"/>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6D8A"/>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9A"/>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7A"/>
    <w:rsid w:val="00481485"/>
    <w:rsid w:val="00481BAB"/>
    <w:rsid w:val="00481FDC"/>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2B0"/>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01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49C"/>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5C0"/>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940"/>
    <w:rsid w:val="005E6AF5"/>
    <w:rsid w:val="005E6EA9"/>
    <w:rsid w:val="005E6FA1"/>
    <w:rsid w:val="005E70FE"/>
    <w:rsid w:val="005E71B9"/>
    <w:rsid w:val="005E73BF"/>
    <w:rsid w:val="005E772A"/>
    <w:rsid w:val="005E7B98"/>
    <w:rsid w:val="005F02E1"/>
    <w:rsid w:val="005F1F4B"/>
    <w:rsid w:val="005F2953"/>
    <w:rsid w:val="005F3235"/>
    <w:rsid w:val="005F42AF"/>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762"/>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0A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A4B"/>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D7F9C"/>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DC"/>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6DB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09C"/>
    <w:rsid w:val="00884654"/>
    <w:rsid w:val="00884A8B"/>
    <w:rsid w:val="00884E22"/>
    <w:rsid w:val="00885203"/>
    <w:rsid w:val="0088526E"/>
    <w:rsid w:val="0088674C"/>
    <w:rsid w:val="0088678C"/>
    <w:rsid w:val="0089033E"/>
    <w:rsid w:val="00890533"/>
    <w:rsid w:val="008905DB"/>
    <w:rsid w:val="008909F8"/>
    <w:rsid w:val="00890D85"/>
    <w:rsid w:val="00891170"/>
    <w:rsid w:val="008912EA"/>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217"/>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4B51"/>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7CE"/>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287F"/>
    <w:rsid w:val="00A1393A"/>
    <w:rsid w:val="00A13993"/>
    <w:rsid w:val="00A13EF7"/>
    <w:rsid w:val="00A1432B"/>
    <w:rsid w:val="00A14978"/>
    <w:rsid w:val="00A14A8F"/>
    <w:rsid w:val="00A15E07"/>
    <w:rsid w:val="00A1604F"/>
    <w:rsid w:val="00A1668B"/>
    <w:rsid w:val="00A16C2F"/>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1F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03"/>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6FB1"/>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63F"/>
    <w:rsid w:val="00B158B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AF6"/>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07E"/>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4F"/>
    <w:rsid w:val="00BD13C8"/>
    <w:rsid w:val="00BD1B39"/>
    <w:rsid w:val="00BD1FF6"/>
    <w:rsid w:val="00BD30FD"/>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6CB"/>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A75"/>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76E"/>
    <w:rsid w:val="00CA38A1"/>
    <w:rsid w:val="00CA38D8"/>
    <w:rsid w:val="00CA4727"/>
    <w:rsid w:val="00CA49BB"/>
    <w:rsid w:val="00CA4CC3"/>
    <w:rsid w:val="00CA5F31"/>
    <w:rsid w:val="00CA6AB8"/>
    <w:rsid w:val="00CA6F77"/>
    <w:rsid w:val="00CA794B"/>
    <w:rsid w:val="00CA7A43"/>
    <w:rsid w:val="00CA7BFA"/>
    <w:rsid w:val="00CA7F21"/>
    <w:rsid w:val="00CA7F4E"/>
    <w:rsid w:val="00CB01F9"/>
    <w:rsid w:val="00CB0674"/>
    <w:rsid w:val="00CB08D0"/>
    <w:rsid w:val="00CB0A0D"/>
    <w:rsid w:val="00CB0DC6"/>
    <w:rsid w:val="00CB191F"/>
    <w:rsid w:val="00CB1F1A"/>
    <w:rsid w:val="00CB2061"/>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4FDD"/>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768"/>
    <w:rsid w:val="00D87DD5"/>
    <w:rsid w:val="00D87EF3"/>
    <w:rsid w:val="00D902D5"/>
    <w:rsid w:val="00D90ECC"/>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BE1"/>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A78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214"/>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25"/>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0C"/>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2BD"/>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849"/>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0F3D"/>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702"/>
    <w:rsid w:val="00FD3A61"/>
    <w:rsid w:val="00FD3ADF"/>
    <w:rsid w:val="00FD3AFF"/>
    <w:rsid w:val="00FD3B81"/>
    <w:rsid w:val="00FD3E3E"/>
    <w:rsid w:val="00FD4305"/>
    <w:rsid w:val="00FD48D9"/>
    <w:rsid w:val="00FD4AFA"/>
    <w:rsid w:val="00FD4C01"/>
    <w:rsid w:val="00FD51DE"/>
    <w:rsid w:val="00FD6C2D"/>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326B91-5193-41D7-AD2A-FC8D071B1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 w:type="character" w:customStyle="1" w:styleId="24">
    <w:name w:val="Основной текст (2)"/>
    <w:basedOn w:val="a7"/>
    <w:rsid w:val="00436D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1214</TotalTime>
  <Pages>6</Pages>
  <Words>2696</Words>
  <Characters>15373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323</cp:revision>
  <cp:lastPrinted>2017-05-05T08:01:00Z</cp:lastPrinted>
  <dcterms:created xsi:type="dcterms:W3CDTF">2016-09-08T12:35:00Z</dcterms:created>
  <dcterms:modified xsi:type="dcterms:W3CDTF">2017-05-05T08:04:00Z</dcterms:modified>
</cp:coreProperties>
</file>